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B2C1B" w14:textId="77777777" w:rsidR="00D144BE" w:rsidRDefault="005C34D2" w:rsidP="00DC3238">
      <w:pPr>
        <w:pStyle w:val="Heading1"/>
        <w:pBdr>
          <w:bottom w:val="single" w:sz="4" w:space="1" w:color="244061" w:themeColor="accent1" w:themeShade="80"/>
        </w:pBdr>
      </w:pPr>
      <w:r w:rsidRPr="001C55B2">
        <w:t>Ecological Value</w:t>
      </w:r>
    </w:p>
    <w:p w14:paraId="3D47D450" w14:textId="77777777" w:rsidR="00DC3238" w:rsidRPr="004547A9" w:rsidRDefault="00DC3238" w:rsidP="002F195E">
      <w:pPr>
        <w:pStyle w:val="Heading3"/>
      </w:pPr>
      <w:r w:rsidRPr="004547A9">
        <w:t xml:space="preserve">Credit </w:t>
      </w:r>
      <w:r w:rsidR="000239F5" w:rsidRPr="004547A9">
        <w:t>23</w:t>
      </w:r>
    </w:p>
    <w:p w14:paraId="29A08FC0" w14:textId="3E45BFDF" w:rsidR="00960DF4" w:rsidRPr="004547A9" w:rsidRDefault="001F0432" w:rsidP="00CA67BF">
      <w:pPr>
        <w:pStyle w:val="Heading3"/>
        <w:spacing w:before="240"/>
      </w:pPr>
      <w:bookmarkStart w:id="0" w:name="h.d27jtfsfquok"/>
      <w:bookmarkEnd w:id="0"/>
      <w:r w:rsidRPr="004547A9">
        <w:t>Design Review Submission</w:t>
      </w:r>
      <w:r w:rsidRPr="004547A9">
        <w:tab/>
      </w:r>
      <w:sdt>
        <w:sdtPr>
          <w:id w:val="10800679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="00DC3238" w:rsidRPr="004547A9">
        <w:t xml:space="preserve">           </w:t>
      </w:r>
      <w:r w:rsidRPr="004547A9">
        <w:t xml:space="preserve">As Built Submission </w:t>
      </w:r>
      <w:sdt>
        <w:sdtPr>
          <w:id w:val="206148192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Pr="004547A9">
        <w:rPr>
          <w:color w:val="8064A2" w:themeColor="accent4"/>
        </w:rPr>
        <w:t xml:space="preserve"> </w:t>
      </w:r>
    </w:p>
    <w:p w14:paraId="0FB791B1" w14:textId="2E2EB25C" w:rsidR="00DC3238" w:rsidRPr="004547A9" w:rsidRDefault="001F0432" w:rsidP="00CA67BF">
      <w:pPr>
        <w:pStyle w:val="Heading3"/>
        <w:spacing w:before="240"/>
      </w:pPr>
      <w:r w:rsidRPr="004547A9">
        <w:t xml:space="preserve">Greenfield Site </w:t>
      </w:r>
      <w:r w:rsidRPr="004547A9">
        <w:tab/>
      </w:r>
      <w:sdt>
        <w:sdtPr>
          <w:id w:val="1921985860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Pr="004547A9">
        <w:tab/>
        <w:t>Brownfield Site</w:t>
      </w:r>
      <w:r w:rsidRPr="004547A9">
        <w:tab/>
      </w:r>
      <w:sdt>
        <w:sdtPr>
          <w:id w:val="-499889429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112"/>
        <w:gridCol w:w="2793"/>
        <w:gridCol w:w="1667"/>
      </w:tblGrid>
      <w:tr w:rsidR="00DC3238" w:rsidRPr="004547A9" w14:paraId="4ECC6BEB" w14:textId="77777777" w:rsidTr="004547A9">
        <w:tc>
          <w:tcPr>
            <w:tcW w:w="3510" w:type="dxa"/>
          </w:tcPr>
          <w:p w14:paraId="105CFE15" w14:textId="77777777" w:rsidR="00DC3238" w:rsidRPr="004547A9" w:rsidRDefault="00DC3238">
            <w:pPr>
              <w:pStyle w:val="Heading3"/>
            </w:pPr>
            <w:r w:rsidRPr="004547A9">
              <w:t>Total Points available:</w:t>
            </w:r>
          </w:p>
        </w:tc>
        <w:tc>
          <w:tcPr>
            <w:tcW w:w="1134" w:type="dxa"/>
          </w:tcPr>
          <w:p w14:paraId="5A8C29BE" w14:textId="77777777" w:rsidR="00DC3238" w:rsidRPr="004547A9" w:rsidRDefault="00DC3238">
            <w:pPr>
              <w:pStyle w:val="Heading3"/>
            </w:pPr>
            <w:r w:rsidRPr="004547A9">
              <w:t>3</w:t>
            </w:r>
          </w:p>
        </w:tc>
        <w:tc>
          <w:tcPr>
            <w:tcW w:w="2835" w:type="dxa"/>
          </w:tcPr>
          <w:p w14:paraId="4E2A4E1E" w14:textId="77777777" w:rsidR="00DC3238" w:rsidRPr="004547A9" w:rsidRDefault="00DC3238">
            <w:pPr>
              <w:pStyle w:val="Heading3"/>
            </w:pPr>
            <w:r w:rsidRPr="004547A9">
              <w:t>Points claimed:</w:t>
            </w:r>
          </w:p>
        </w:tc>
        <w:tc>
          <w:tcPr>
            <w:tcW w:w="1701" w:type="dxa"/>
          </w:tcPr>
          <w:p w14:paraId="4803A48C" w14:textId="00DFF00A" w:rsidR="00DC3238" w:rsidRPr="004547A9" w:rsidRDefault="00DC3238">
            <w:pPr>
              <w:pStyle w:val="Heading3"/>
            </w:pPr>
            <w:r w:rsidRPr="004547A9">
              <w:rPr>
                <w:color w:val="8064A2" w:themeColor="accent4"/>
              </w:rPr>
              <w:t>[</w:t>
            </w:r>
            <w:r w:rsidR="001903DE" w:rsidRPr="004547A9">
              <w:rPr>
                <w:color w:val="8064A2" w:themeColor="accent4"/>
              </w:rPr>
              <w:t>#</w:t>
            </w:r>
            <w:r w:rsidRPr="004547A9">
              <w:rPr>
                <w:color w:val="8064A2" w:themeColor="accent4"/>
              </w:rPr>
              <w:t>]</w:t>
            </w:r>
          </w:p>
        </w:tc>
      </w:tr>
    </w:tbl>
    <w:p w14:paraId="4F5197D1" w14:textId="6E0EFD78" w:rsidR="00DC3238" w:rsidRDefault="00DC3238" w:rsidP="00DB5EA9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7"/>
        <w:gridCol w:w="1905"/>
        <w:gridCol w:w="3692"/>
        <w:gridCol w:w="1520"/>
        <w:gridCol w:w="1303"/>
      </w:tblGrid>
      <w:tr w:rsidR="00DC3238" w:rsidRPr="00DB5EA9" w14:paraId="6CF41485" w14:textId="77777777" w:rsidTr="00CA67BF">
        <w:tc>
          <w:tcPr>
            <w:tcW w:w="336" w:type="pct"/>
          </w:tcPr>
          <w:p w14:paraId="0839FAB5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</w:p>
        </w:tc>
        <w:tc>
          <w:tcPr>
            <w:tcW w:w="1055" w:type="pct"/>
            <w:vAlign w:val="center"/>
          </w:tcPr>
          <w:p w14:paraId="335393B3" w14:textId="501ED79C" w:rsidR="00DC3238" w:rsidRPr="007006FE" w:rsidRDefault="00874485" w:rsidP="004547A9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45" w:type="pct"/>
            <w:vAlign w:val="center"/>
          </w:tcPr>
          <w:p w14:paraId="2855F85F" w14:textId="4A424E9E" w:rsidR="00DC3238" w:rsidRPr="007006FE" w:rsidRDefault="00DC3238" w:rsidP="004547A9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842" w:type="pct"/>
          </w:tcPr>
          <w:p w14:paraId="05260CC9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  <w:r w:rsidRPr="00DB5EA9">
              <w:rPr>
                <w:rStyle w:val="StyleBold"/>
                <w:szCs w:val="24"/>
              </w:rPr>
              <w:t>Points Available</w:t>
            </w:r>
          </w:p>
        </w:tc>
        <w:tc>
          <w:tcPr>
            <w:tcW w:w="722" w:type="pct"/>
          </w:tcPr>
          <w:p w14:paraId="1FC53E4F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  <w:r w:rsidRPr="00DB5EA9">
              <w:rPr>
                <w:rStyle w:val="StyleBold"/>
                <w:szCs w:val="24"/>
              </w:rPr>
              <w:t>Points Claimed</w:t>
            </w:r>
          </w:p>
        </w:tc>
      </w:tr>
      <w:tr w:rsidR="00DB5EA9" w:rsidRPr="00DB5EA9" w14:paraId="2C99D248" w14:textId="77777777" w:rsidTr="00CA67BF">
        <w:tc>
          <w:tcPr>
            <w:tcW w:w="336" w:type="pct"/>
          </w:tcPr>
          <w:p w14:paraId="6E99320A" w14:textId="577A59CA" w:rsidR="00DB5EA9" w:rsidRPr="00433C26" w:rsidRDefault="000239F5" w:rsidP="00DC323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23</w:t>
            </w:r>
          </w:p>
        </w:tc>
        <w:tc>
          <w:tcPr>
            <w:tcW w:w="1055" w:type="pct"/>
          </w:tcPr>
          <w:p w14:paraId="0621A7BE" w14:textId="0BD36C95" w:rsidR="00DB5EA9" w:rsidRPr="00433C26" w:rsidRDefault="00DB5EA9" w:rsidP="00DC3238">
            <w:pPr>
              <w:rPr>
                <w:rFonts w:eastAsia="Times New Roman"/>
                <w:b/>
                <w:szCs w:val="24"/>
                <w:lang w:eastAsia="en-AU"/>
              </w:rPr>
            </w:pPr>
            <w:r w:rsidRPr="00433C26">
              <w:rPr>
                <w:b/>
                <w:szCs w:val="24"/>
              </w:rPr>
              <w:t xml:space="preserve">Ecological </w:t>
            </w:r>
            <w:r w:rsidR="00874485">
              <w:rPr>
                <w:b/>
                <w:szCs w:val="24"/>
              </w:rPr>
              <w:t>V</w:t>
            </w:r>
            <w:r w:rsidRPr="00433C26">
              <w:rPr>
                <w:b/>
                <w:szCs w:val="24"/>
              </w:rPr>
              <w:t>alue</w:t>
            </w:r>
          </w:p>
        </w:tc>
        <w:tc>
          <w:tcPr>
            <w:tcW w:w="2045" w:type="pct"/>
          </w:tcPr>
          <w:p w14:paraId="542CCC1C" w14:textId="77777777" w:rsidR="00DB5EA9" w:rsidRPr="00DB5EA9" w:rsidRDefault="00DB5EA9" w:rsidP="00DC3238">
            <w:pPr>
              <w:rPr>
                <w:szCs w:val="24"/>
              </w:rPr>
            </w:pPr>
            <w:r w:rsidRPr="00DB5EA9">
              <w:rPr>
                <w:szCs w:val="24"/>
              </w:rPr>
              <w:t>The ecological value of the site is improved by the project.</w:t>
            </w:r>
          </w:p>
        </w:tc>
        <w:tc>
          <w:tcPr>
            <w:tcW w:w="842" w:type="pct"/>
            <w:vAlign w:val="center"/>
          </w:tcPr>
          <w:p w14:paraId="559F2ED4" w14:textId="77777777" w:rsidR="00DB5EA9" w:rsidRPr="00DB5EA9" w:rsidRDefault="00DB5EA9" w:rsidP="004547A9">
            <w:pPr>
              <w:spacing w:before="60" w:after="0"/>
              <w:jc w:val="center"/>
              <w:rPr>
                <w:szCs w:val="24"/>
              </w:rPr>
            </w:pPr>
            <w:r w:rsidRPr="00DB5EA9">
              <w:rPr>
                <w:szCs w:val="24"/>
              </w:rPr>
              <w:t>3</w:t>
            </w:r>
          </w:p>
        </w:tc>
        <w:tc>
          <w:tcPr>
            <w:tcW w:w="722" w:type="pct"/>
            <w:vAlign w:val="center"/>
          </w:tcPr>
          <w:p w14:paraId="56D460FE" w14:textId="22E088E4" w:rsidR="00DB5EA9" w:rsidRPr="004547A9" w:rsidRDefault="004547A9" w:rsidP="004547A9">
            <w:pPr>
              <w:spacing w:before="60" w:after="0"/>
              <w:jc w:val="center"/>
              <w:rPr>
                <w:color w:val="8064A2" w:themeColor="accent4"/>
              </w:rPr>
            </w:pPr>
            <w:r w:rsidRPr="004547A9">
              <w:rPr>
                <w:color w:val="8064A2" w:themeColor="accent4"/>
              </w:rPr>
              <w:t>[</w:t>
            </w:r>
            <w:r w:rsidR="006039EF" w:rsidRPr="00340274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14AC6164" w14:textId="77777777" w:rsidR="00F96F1B" w:rsidRDefault="00F96F1B" w:rsidP="00966862">
      <w:bookmarkStart w:id="1" w:name="h.fwvpjw869anz"/>
      <w:bookmarkEnd w:id="1"/>
    </w:p>
    <w:p w14:paraId="647805A0" w14:textId="77777777" w:rsidR="00F96F1B" w:rsidRPr="00710E6D" w:rsidRDefault="00F96F1B" w:rsidP="00F96F1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F96F1B" w:rsidRPr="00710E6D" w14:paraId="72798E85" w14:textId="77777777" w:rsidTr="00EB3A58">
        <w:tc>
          <w:tcPr>
            <w:tcW w:w="3994" w:type="pct"/>
            <w:vAlign w:val="center"/>
          </w:tcPr>
          <w:p w14:paraId="6B7CAA0F" w14:textId="1F21B1C8" w:rsidR="00F96F1B" w:rsidRPr="00710E6D" w:rsidRDefault="00F96F1B" w:rsidP="00EB3A58">
            <w:r w:rsidRPr="00710E6D">
              <w:t xml:space="preserve">There are no project-specific </w:t>
            </w:r>
            <w:r w:rsidR="00874485">
              <w:t>T</w:t>
            </w:r>
            <w:r w:rsidRPr="00710E6D">
              <w:t xml:space="preserve">echnical </w:t>
            </w:r>
            <w:r w:rsidR="00874485">
              <w:t>Q</w:t>
            </w:r>
            <w:r w:rsidRPr="00710E6D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894E09C" w14:textId="77777777" w:rsidR="00F96F1B" w:rsidRPr="00710E6D" w:rsidRDefault="00F96F1B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96F1B" w:rsidRPr="00710E6D" w14:paraId="01903776" w14:textId="77777777" w:rsidTr="00EB3A58">
        <w:tc>
          <w:tcPr>
            <w:tcW w:w="3994" w:type="pct"/>
            <w:vAlign w:val="center"/>
          </w:tcPr>
          <w:p w14:paraId="3C5D79F4" w14:textId="11FF7405" w:rsidR="00F96F1B" w:rsidRPr="00710E6D" w:rsidRDefault="00F96F1B" w:rsidP="00EB3A58">
            <w:r w:rsidRPr="00710E6D">
              <w:t xml:space="preserve">There are project-specific </w:t>
            </w:r>
            <w:r w:rsidR="00874485">
              <w:t>T</w:t>
            </w:r>
            <w:r w:rsidRPr="00710E6D">
              <w:t xml:space="preserve">echnical </w:t>
            </w:r>
            <w:r w:rsidR="00874485">
              <w:t>Q</w:t>
            </w:r>
            <w:r w:rsidRPr="00710E6D">
              <w:t xml:space="preserve">uestions for this credit and all responses received from the </w:t>
            </w:r>
            <w:r w:rsidR="00CD21C8">
              <w:t>NZGBC</w:t>
            </w:r>
            <w:r w:rsidR="00CD21C8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91C665F" w14:textId="77777777" w:rsidR="00F96F1B" w:rsidRPr="00710E6D" w:rsidRDefault="00F96F1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C60BA9C" w14:textId="74E60429" w:rsidR="00257295" w:rsidRDefault="0025729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2191F1C2" w14:textId="29C59A8A" w:rsidR="006039EF" w:rsidRPr="000239F5" w:rsidRDefault="000239F5" w:rsidP="004547A9">
      <w:pPr>
        <w:pStyle w:val="Criterionsubheading"/>
        <w:keepNext w:val="0"/>
        <w:numPr>
          <w:ilvl w:val="0"/>
          <w:numId w:val="0"/>
        </w:numPr>
      </w:pPr>
      <w:r>
        <w:t>23 ecological value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514"/>
        <w:gridCol w:w="4513"/>
      </w:tblGrid>
      <w:tr w:rsidR="00DB5EA9" w14:paraId="3E463D8E" w14:textId="77777777" w:rsidTr="00DB5EA9">
        <w:tc>
          <w:tcPr>
            <w:tcW w:w="4621" w:type="dxa"/>
          </w:tcPr>
          <w:p w14:paraId="76F471D2" w14:textId="77777777" w:rsidR="00DB5EA9" w:rsidRPr="00257295" w:rsidRDefault="001F0432" w:rsidP="00DC3238">
            <w:r w:rsidRPr="001F0432">
              <w:t>Project/site name</w:t>
            </w:r>
          </w:p>
        </w:tc>
        <w:tc>
          <w:tcPr>
            <w:tcW w:w="4622" w:type="dxa"/>
          </w:tcPr>
          <w:p w14:paraId="1ABF7708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[Name]</w:t>
            </w:r>
          </w:p>
        </w:tc>
      </w:tr>
      <w:tr w:rsidR="000239F5" w:rsidRPr="00DB5EA9" w14:paraId="4B7C3EC1" w14:textId="77777777" w:rsidTr="00B16265">
        <w:tc>
          <w:tcPr>
            <w:tcW w:w="4621" w:type="dxa"/>
            <w:vAlign w:val="center"/>
          </w:tcPr>
          <w:p w14:paraId="27B44DA6" w14:textId="77777777" w:rsidR="000239F5" w:rsidRPr="00DB5EA9" w:rsidRDefault="000239F5" w:rsidP="00A326D5">
            <w:pPr>
              <w:rPr>
                <w:color w:val="auto"/>
              </w:rPr>
            </w:pPr>
            <w:r>
              <w:rPr>
                <w:color w:val="auto"/>
              </w:rPr>
              <w:t>Date of Purchase</w:t>
            </w:r>
          </w:p>
        </w:tc>
        <w:tc>
          <w:tcPr>
            <w:tcW w:w="4622" w:type="dxa"/>
            <w:vAlign w:val="center"/>
          </w:tcPr>
          <w:p w14:paraId="4B13A3B5" w14:textId="77777777" w:rsidR="000239F5" w:rsidRPr="00DC3238" w:rsidRDefault="000239F5" w:rsidP="00A326D5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date of purchase]</w:t>
            </w:r>
          </w:p>
        </w:tc>
      </w:tr>
      <w:tr w:rsidR="00DB5EA9" w14:paraId="7230250A" w14:textId="77777777" w:rsidTr="00DB5EA9">
        <w:tc>
          <w:tcPr>
            <w:tcW w:w="4621" w:type="dxa"/>
          </w:tcPr>
          <w:p w14:paraId="78805072" w14:textId="77777777" w:rsidR="00DB5EA9" w:rsidRPr="00257295" w:rsidRDefault="0034105E" w:rsidP="0034105E">
            <w:r>
              <w:t>‘Before’ e</w:t>
            </w:r>
            <w:r w:rsidR="001F0432" w:rsidRPr="001F0432">
              <w:t xml:space="preserve">cological value </w:t>
            </w:r>
            <w:r>
              <w:t>score</w:t>
            </w:r>
          </w:p>
        </w:tc>
        <w:tc>
          <w:tcPr>
            <w:tcW w:w="4622" w:type="dxa"/>
          </w:tcPr>
          <w:p w14:paraId="6D9B198D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  <w:tr w:rsidR="00DB5EA9" w14:paraId="249B0E73" w14:textId="77777777" w:rsidTr="00DB5EA9">
        <w:tc>
          <w:tcPr>
            <w:tcW w:w="4621" w:type="dxa"/>
          </w:tcPr>
          <w:p w14:paraId="3C09E359" w14:textId="77777777" w:rsidR="00DB5EA9" w:rsidRPr="00257295" w:rsidRDefault="0034105E" w:rsidP="00DC3238">
            <w:r>
              <w:t>‘After’ ecological value score</w:t>
            </w:r>
            <w:r w:rsidR="001F0432" w:rsidRPr="001F0432">
              <w:t xml:space="preserve"> </w:t>
            </w:r>
          </w:p>
        </w:tc>
        <w:tc>
          <w:tcPr>
            <w:tcW w:w="4622" w:type="dxa"/>
          </w:tcPr>
          <w:p w14:paraId="6263AAC4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  <w:tr w:rsidR="00DB5EA9" w14:paraId="659ADF54" w14:textId="77777777" w:rsidTr="00DB5EA9">
        <w:tc>
          <w:tcPr>
            <w:tcW w:w="4621" w:type="dxa"/>
          </w:tcPr>
          <w:p w14:paraId="6B86252C" w14:textId="77777777" w:rsidR="00DB5EA9" w:rsidRPr="00257295" w:rsidRDefault="001F0432" w:rsidP="0034105E">
            <w:r w:rsidRPr="001F0432">
              <w:t xml:space="preserve">Increase in ecological value </w:t>
            </w:r>
            <w:r w:rsidR="0034105E">
              <w:t>score</w:t>
            </w:r>
          </w:p>
        </w:tc>
        <w:tc>
          <w:tcPr>
            <w:tcW w:w="4622" w:type="dxa"/>
          </w:tcPr>
          <w:p w14:paraId="144CE932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</w:tbl>
    <w:p w14:paraId="681FFF03" w14:textId="59D72911" w:rsidR="007430C5" w:rsidRDefault="001D6671" w:rsidP="001D6671">
      <w:pPr>
        <w:pStyle w:val="Bluetext"/>
        <w:spacing w:before="240" w:after="240"/>
        <w:rPr>
          <w:szCs w:val="20"/>
        </w:rPr>
      </w:pPr>
      <w:r w:rsidRPr="001A4112">
        <w:rPr>
          <w:szCs w:val="20"/>
        </w:rPr>
        <w:t xml:space="preserve">[Insert hyperlink to </w:t>
      </w:r>
      <w:r w:rsidR="00C936F2">
        <w:rPr>
          <w:szCs w:val="20"/>
        </w:rPr>
        <w:t>Ecological Value C</w:t>
      </w:r>
      <w:r w:rsidRPr="001A4112">
        <w:rPr>
          <w:szCs w:val="20"/>
        </w:rPr>
        <w:t>alculator]</w:t>
      </w:r>
    </w:p>
    <w:p w14:paraId="6299EFA0" w14:textId="77777777" w:rsidR="007430C5" w:rsidRDefault="007430C5" w:rsidP="004547A9">
      <w:pPr>
        <w:pStyle w:val="Bluetext"/>
        <w:spacing w:before="240" w:after="240"/>
        <w:rPr>
          <w:rFonts w:cstheme="minorHAnsi"/>
        </w:rPr>
      </w:pPr>
    </w:p>
    <w:p w14:paraId="400DB5B5" w14:textId="77777777" w:rsidR="00295F89" w:rsidRDefault="00295F89">
      <w:pPr>
        <w:spacing w:before="0" w:after="0" w:line="240" w:lineRule="auto"/>
        <w:rPr>
          <w:szCs w:val="20"/>
          <w:lang w:val="en-US"/>
        </w:rPr>
      </w:pPr>
      <w:r>
        <w:rPr>
          <w:szCs w:val="20"/>
          <w:lang w:val="en-US"/>
        </w:rPr>
        <w:br w:type="page"/>
      </w:r>
    </w:p>
    <w:p w14:paraId="557B269E" w14:textId="5B394B61" w:rsidR="007430C5" w:rsidRPr="00F44703" w:rsidRDefault="007430C5" w:rsidP="007430C5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430C5" w14:paraId="2E5F66EE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7085686B" w14:textId="77777777" w:rsidR="007430C5" w:rsidRPr="00F44703" w:rsidRDefault="007430C5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903B5B9" w14:textId="77777777" w:rsidR="007430C5" w:rsidRPr="00F44703" w:rsidRDefault="007430C5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430C5" w14:paraId="4CB632EE" w14:textId="77777777" w:rsidTr="00340274">
        <w:tc>
          <w:tcPr>
            <w:tcW w:w="6912" w:type="dxa"/>
          </w:tcPr>
          <w:p w14:paraId="1CFC8172" w14:textId="77777777" w:rsidR="007430C5" w:rsidRDefault="007430C5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FEA2BF" w14:textId="77777777" w:rsidR="007430C5" w:rsidRDefault="007430C5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430C5" w14:paraId="0A152458" w14:textId="77777777" w:rsidTr="00340274">
        <w:tc>
          <w:tcPr>
            <w:tcW w:w="6912" w:type="dxa"/>
          </w:tcPr>
          <w:p w14:paraId="04CCC17C" w14:textId="77777777" w:rsidR="007430C5" w:rsidRDefault="007430C5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E27708A" w14:textId="77777777" w:rsidR="007430C5" w:rsidRDefault="007430C5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D2222F5" w14:textId="2E4F69E3" w:rsidR="00960DF4" w:rsidRDefault="00960DF4">
      <w:pPr>
        <w:pStyle w:val="Bluetext"/>
        <w:spacing w:before="0" w:after="200"/>
        <w:rPr>
          <w:rFonts w:cstheme="minorHAnsi"/>
        </w:rPr>
      </w:pPr>
    </w:p>
    <w:p w14:paraId="61A3E453" w14:textId="77777777" w:rsidR="00F01D3B" w:rsidRDefault="00DC3238" w:rsidP="00DC3238">
      <w:r>
        <w:t>Provide a d</w:t>
      </w:r>
      <w:r w:rsidR="00F01D3B" w:rsidRPr="002D77F1">
        <w:t>escription of the site at purchase</w:t>
      </w:r>
      <w:r w:rsidR="00925E89">
        <w:t xml:space="preserve"> (‘before’ state)</w:t>
      </w:r>
      <w:r w:rsidR="00F01D3B" w:rsidRPr="002D77F1">
        <w:t xml:space="preserve"> and as built</w:t>
      </w:r>
      <w:r w:rsidR="00925E89">
        <w:t xml:space="preserve"> (‘after’ state)</w:t>
      </w:r>
      <w:r w:rsidR="00F01D3B">
        <w:t>.</w:t>
      </w:r>
    </w:p>
    <w:p w14:paraId="677B28DB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DB3831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7079973" w14:textId="0D14D19A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96AF1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4C8B94F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79FA5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86CCEE" w14:textId="77777777" w:rsidR="00DC3238" w:rsidRPr="002D77F1" w:rsidRDefault="00DC3238" w:rsidP="00DC3238"/>
    <w:p w14:paraId="137085B4" w14:textId="77777777" w:rsidR="00F01D3B" w:rsidRDefault="00DC3238" w:rsidP="00DC3238">
      <w:r>
        <w:t>Provide a d</w:t>
      </w:r>
      <w:r w:rsidR="00F01D3B" w:rsidRPr="002D77F1">
        <w:t>escription of how the ecological value of the site has been improved</w:t>
      </w:r>
      <w:r w:rsidR="00F01D3B">
        <w:t>.</w:t>
      </w:r>
    </w:p>
    <w:p w14:paraId="5EC6098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E696B25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404D1F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6DB80A5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E30060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9232D2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2CA08B5" w14:textId="77777777" w:rsidR="009F2A40" w:rsidRDefault="009F2A40" w:rsidP="00DC3238">
      <w:pPr>
        <w:pStyle w:val="Bluetext"/>
        <w:spacing w:before="240" w:after="240"/>
        <w:rPr>
          <w:szCs w:val="20"/>
        </w:rPr>
      </w:pPr>
    </w:p>
    <w:p w14:paraId="5BBCEFD4" w14:textId="77777777" w:rsidR="009F2A40" w:rsidRPr="00F44703" w:rsidRDefault="009F2A40" w:rsidP="009F2A4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F2A40" w14:paraId="3407EA2C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7A497D51" w14:textId="77777777" w:rsidR="009F2A40" w:rsidRPr="00F44703" w:rsidRDefault="009F2A40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0597C71" w14:textId="77777777" w:rsidR="009F2A40" w:rsidRPr="00F44703" w:rsidRDefault="009F2A40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2A40" w14:paraId="3781E788" w14:textId="77777777" w:rsidTr="00340274">
        <w:tc>
          <w:tcPr>
            <w:tcW w:w="6912" w:type="dxa"/>
          </w:tcPr>
          <w:p w14:paraId="2EAF5BD9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86360B6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2A40" w14:paraId="3B6F8149" w14:textId="77777777" w:rsidTr="00340274">
        <w:tc>
          <w:tcPr>
            <w:tcW w:w="6912" w:type="dxa"/>
          </w:tcPr>
          <w:p w14:paraId="0D9C15D7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7FE8CE2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AB3BA23" w14:textId="1CC676C1" w:rsidR="00925E89" w:rsidRDefault="009F2A40" w:rsidP="00DC3238">
      <w:pPr>
        <w:pStyle w:val="Bluetext"/>
        <w:spacing w:before="240" w:after="240"/>
        <w:rPr>
          <w:szCs w:val="20"/>
        </w:rPr>
      </w:pPr>
      <w:r w:rsidRPr="00105ED1" w:rsidDel="009F2A40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708"/>
        <w:gridCol w:w="1319"/>
      </w:tblGrid>
      <w:tr w:rsidR="00925E89" w14:paraId="4E9A6EEB" w14:textId="77777777" w:rsidTr="00B16265">
        <w:tc>
          <w:tcPr>
            <w:tcW w:w="7905" w:type="dxa"/>
          </w:tcPr>
          <w:p w14:paraId="5BF8C826" w14:textId="4A79B9AF" w:rsidR="00925E89" w:rsidRPr="00257295" w:rsidRDefault="00925E89" w:rsidP="00707E02">
            <w:r>
              <w:t>The project included land types with a weighting of over 0.5</w:t>
            </w:r>
          </w:p>
        </w:tc>
        <w:tc>
          <w:tcPr>
            <w:tcW w:w="1338" w:type="dxa"/>
          </w:tcPr>
          <w:p w14:paraId="72234852" w14:textId="77777777" w:rsidR="00925E89" w:rsidRPr="00DC3238" w:rsidRDefault="00925E89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</w:t>
            </w:r>
            <w:r>
              <w:rPr>
                <w:color w:val="8064A2" w:themeColor="accent4"/>
                <w:szCs w:val="20"/>
              </w:rPr>
              <w:t>YES / NO</w:t>
            </w:r>
            <w:r w:rsidRPr="00DC3238">
              <w:rPr>
                <w:color w:val="8064A2" w:themeColor="accent4"/>
                <w:szCs w:val="20"/>
              </w:rPr>
              <w:t>]</w:t>
            </w:r>
          </w:p>
        </w:tc>
      </w:tr>
    </w:tbl>
    <w:p w14:paraId="0BC1C6FA" w14:textId="0371E639" w:rsidR="009F2A40" w:rsidRPr="00F44703" w:rsidRDefault="009F2A40" w:rsidP="009F2A40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lastRenderedPageBreak/>
        <w:t xml:space="preserve">If please, please include a report by a </w:t>
      </w:r>
      <w:r w:rsidR="00896E86">
        <w:rPr>
          <w:color w:val="000000"/>
          <w:szCs w:val="20"/>
          <w:lang w:val="en-US"/>
        </w:rPr>
        <w:t>suitable qualified professional</w:t>
      </w:r>
      <w:r>
        <w:rPr>
          <w:color w:val="000000"/>
          <w:szCs w:val="20"/>
          <w:lang w:val="en-US"/>
        </w:rPr>
        <w:t xml:space="preserve"> confirming the presence of these land types.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F2A40" w14:paraId="7F81CDF1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23FB2928" w14:textId="77777777" w:rsidR="009F2A40" w:rsidRPr="00F44703" w:rsidRDefault="009F2A40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566B02E" w14:textId="77777777" w:rsidR="009F2A40" w:rsidRPr="00F44703" w:rsidRDefault="009F2A40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2A40" w14:paraId="60C1C4F7" w14:textId="77777777" w:rsidTr="00340274">
        <w:tc>
          <w:tcPr>
            <w:tcW w:w="6912" w:type="dxa"/>
          </w:tcPr>
          <w:p w14:paraId="31C692DC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9FCC296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C815D86" w14:textId="77777777" w:rsidR="00925E89" w:rsidRDefault="00925E89" w:rsidP="00DC3238">
      <w:pPr>
        <w:pStyle w:val="Bluetext"/>
        <w:spacing w:before="240" w:after="240"/>
        <w:rPr>
          <w:szCs w:val="20"/>
        </w:rPr>
      </w:pPr>
    </w:p>
    <w:p w14:paraId="39EDE108" w14:textId="77777777" w:rsidR="0095445D" w:rsidRDefault="0095445D" w:rsidP="0095445D">
      <w:pPr>
        <w:pStyle w:val="Heading2"/>
      </w:pPr>
      <w:r w:rsidRPr="001C55B2">
        <w:t>DISCUSSION</w:t>
      </w:r>
    </w:p>
    <w:p w14:paraId="75DEB36A" w14:textId="3AD55A19" w:rsidR="0095445D" w:rsidRPr="00F21995" w:rsidRDefault="0095445D" w:rsidP="0095445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96F1B">
        <w:rPr>
          <w:rFonts w:cstheme="minorHAnsi"/>
          <w:color w:val="auto"/>
        </w:rPr>
        <w:t xml:space="preserve">Certified Assessor(s). </w:t>
      </w:r>
    </w:p>
    <w:p w14:paraId="7B95DC98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3CB36C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6BC07FC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8B088B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EBD2229" w14:textId="77777777" w:rsidR="00874485" w:rsidRDefault="00874485" w:rsidP="0095445D">
      <w:pPr>
        <w:pStyle w:val="Heading2"/>
      </w:pPr>
    </w:p>
    <w:p w14:paraId="5ED38699" w14:textId="28DD5972" w:rsidR="0095445D" w:rsidRPr="001C55B2" w:rsidRDefault="0095445D" w:rsidP="0095445D">
      <w:pPr>
        <w:pStyle w:val="Heading2"/>
      </w:pPr>
      <w:r w:rsidRPr="001C55B2">
        <w:t>DECLARATION</w:t>
      </w:r>
    </w:p>
    <w:p w14:paraId="73DF8E12" w14:textId="77777777" w:rsidR="0095445D" w:rsidRDefault="0095445D" w:rsidP="0095445D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25A375B" w14:textId="77777777" w:rsidR="0095445D" w:rsidRDefault="0095445D" w:rsidP="0095445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3A0A90C6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260D94A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7CD22A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797466A" w14:textId="77777777" w:rsidR="0095445D" w:rsidRPr="008B4275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17509FA" w14:textId="77777777" w:rsidR="0095445D" w:rsidRDefault="0095445D" w:rsidP="0095445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91C1DEC" w14:textId="39BE7F8C" w:rsidR="001903DE" w:rsidRDefault="00F01D3B" w:rsidP="00CA67BF">
      <w:pPr>
        <w:pStyle w:val="DateIssue"/>
      </w:pPr>
      <w:r w:rsidDel="00F01D3B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t>Report end</w:t>
      </w:r>
      <w:r w:rsidR="001C55B2" w:rsidRPr="0035552E">
        <w:t xml:space="preserve"> –––</w:t>
      </w:r>
    </w:p>
    <w:sectPr w:rsidR="001903DE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50356" w14:textId="77777777" w:rsidR="0014355A" w:rsidRDefault="0014355A" w:rsidP="0095445D">
      <w:pPr>
        <w:spacing w:before="0" w:after="0" w:line="240" w:lineRule="auto"/>
      </w:pPr>
      <w:r>
        <w:separator/>
      </w:r>
    </w:p>
  </w:endnote>
  <w:endnote w:type="continuationSeparator" w:id="0">
    <w:p w14:paraId="29D944DF" w14:textId="77777777" w:rsidR="0014355A" w:rsidRDefault="0014355A" w:rsidP="0095445D">
      <w:pPr>
        <w:spacing w:before="0" w:after="0" w:line="240" w:lineRule="auto"/>
      </w:pPr>
      <w:r>
        <w:continuationSeparator/>
      </w:r>
    </w:p>
  </w:endnote>
  <w:endnote w:type="continuationNotice" w:id="1">
    <w:p w14:paraId="41256A13" w14:textId="77777777" w:rsidR="003426BF" w:rsidRDefault="003426B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6FCA4" w14:textId="77777777" w:rsidR="00AC6598" w:rsidRDefault="00AC6598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9217" w14:textId="0E219E66" w:rsidR="0095445D" w:rsidRDefault="00ED1A40">
    <w:r>
      <w:rPr>
        <w:noProof/>
      </w:rPr>
      <w:drawing>
        <wp:inline distT="0" distB="0" distL="0" distR="0" wp14:anchorId="3AC66049" wp14:editId="676890F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0AF8" w14:textId="77777777" w:rsidR="00AC6598" w:rsidRDefault="00AC6598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B5E4C" w14:textId="77777777" w:rsidR="0014355A" w:rsidRDefault="0014355A" w:rsidP="0095445D">
      <w:pPr>
        <w:spacing w:before="0" w:after="0" w:line="240" w:lineRule="auto"/>
      </w:pPr>
      <w:r>
        <w:separator/>
      </w:r>
    </w:p>
  </w:footnote>
  <w:footnote w:type="continuationSeparator" w:id="0">
    <w:p w14:paraId="4BA8882F" w14:textId="77777777" w:rsidR="0014355A" w:rsidRDefault="0014355A" w:rsidP="0095445D">
      <w:pPr>
        <w:spacing w:before="0" w:after="0" w:line="240" w:lineRule="auto"/>
      </w:pPr>
      <w:r>
        <w:continuationSeparator/>
      </w:r>
    </w:p>
  </w:footnote>
  <w:footnote w:type="continuationNotice" w:id="1">
    <w:p w14:paraId="146D21D2" w14:textId="77777777" w:rsidR="003426BF" w:rsidRDefault="003426B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49241" w14:textId="77777777" w:rsidR="00AC6598" w:rsidRDefault="00AC6598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4453" w14:textId="0B8D8DE2" w:rsidR="001335FE" w:rsidRDefault="001335FE" w:rsidP="001335FE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925D5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CF16F9">
      <w:rPr>
        <w:sz w:val="16"/>
        <w:szCs w:val="16"/>
        <w:lang w:val="en-US"/>
      </w:rPr>
      <w:t>.</w:t>
    </w:r>
    <w:r w:rsidR="001F0DDD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925D53">
      <w:rPr>
        <w:sz w:val="16"/>
        <w:szCs w:val="16"/>
        <w:lang w:val="en-US"/>
      </w:rPr>
      <w:t>NZ</w:t>
    </w:r>
    <w:r w:rsidR="00F96F1B">
      <w:rPr>
        <w:sz w:val="16"/>
        <w:szCs w:val="16"/>
        <w:lang w:val="en-US"/>
      </w:rPr>
      <w:t>v1.</w:t>
    </w:r>
    <w:r w:rsidR="001F0DDD">
      <w:rPr>
        <w:sz w:val="16"/>
        <w:szCs w:val="16"/>
        <w:lang w:val="en-US"/>
      </w:rPr>
      <w:t>1</w:t>
    </w:r>
  </w:p>
  <w:p w14:paraId="5C68CABD" w14:textId="77777777" w:rsidR="001335FE" w:rsidRDefault="001335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FEAC" w14:textId="77777777" w:rsidR="00AC6598" w:rsidRDefault="00AC6598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0EDA77AD"/>
    <w:multiLevelType w:val="hybridMultilevel"/>
    <w:tmpl w:val="88327D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9A798A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CA3BE7"/>
    <w:multiLevelType w:val="hybridMultilevel"/>
    <w:tmpl w:val="73DC5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85C44A6C"/>
    <w:lvl w:ilvl="0" w:tplc="B0F8B4E0">
      <w:numFmt w:val="decimal"/>
      <w:pStyle w:val="Criterionsubheading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3F6478"/>
    <w:multiLevelType w:val="hybridMultilevel"/>
    <w:tmpl w:val="B2560B00"/>
    <w:lvl w:ilvl="0" w:tplc="7068E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481949">
    <w:abstractNumId w:val="10"/>
  </w:num>
  <w:num w:numId="2" w16cid:durableId="973219088">
    <w:abstractNumId w:val="11"/>
  </w:num>
  <w:num w:numId="3" w16cid:durableId="818300816">
    <w:abstractNumId w:val="12"/>
  </w:num>
  <w:num w:numId="4" w16cid:durableId="1278835746">
    <w:abstractNumId w:val="13"/>
  </w:num>
  <w:num w:numId="5" w16cid:durableId="766580949">
    <w:abstractNumId w:val="14"/>
  </w:num>
  <w:num w:numId="6" w16cid:durableId="224727280">
    <w:abstractNumId w:val="15"/>
  </w:num>
  <w:num w:numId="7" w16cid:durableId="2025789175">
    <w:abstractNumId w:val="22"/>
  </w:num>
  <w:num w:numId="8" w16cid:durableId="445849417">
    <w:abstractNumId w:val="21"/>
  </w:num>
  <w:num w:numId="9" w16cid:durableId="21592025">
    <w:abstractNumId w:val="28"/>
  </w:num>
  <w:num w:numId="10" w16cid:durableId="254705373">
    <w:abstractNumId w:val="27"/>
  </w:num>
  <w:num w:numId="11" w16cid:durableId="1114447739">
    <w:abstractNumId w:val="24"/>
  </w:num>
  <w:num w:numId="12" w16cid:durableId="1337883575">
    <w:abstractNumId w:val="19"/>
  </w:num>
  <w:num w:numId="13" w16cid:durableId="958536295">
    <w:abstractNumId w:val="16"/>
  </w:num>
  <w:num w:numId="14" w16cid:durableId="1722289278">
    <w:abstractNumId w:val="18"/>
  </w:num>
  <w:num w:numId="15" w16cid:durableId="52386067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85812446">
    <w:abstractNumId w:val="9"/>
  </w:num>
  <w:num w:numId="17" w16cid:durableId="970668332">
    <w:abstractNumId w:val="7"/>
  </w:num>
  <w:num w:numId="18" w16cid:durableId="1730225188">
    <w:abstractNumId w:val="6"/>
  </w:num>
  <w:num w:numId="19" w16cid:durableId="246577593">
    <w:abstractNumId w:val="5"/>
  </w:num>
  <w:num w:numId="20" w16cid:durableId="849028082">
    <w:abstractNumId w:val="4"/>
  </w:num>
  <w:num w:numId="21" w16cid:durableId="1812819130">
    <w:abstractNumId w:val="8"/>
  </w:num>
  <w:num w:numId="22" w16cid:durableId="801196496">
    <w:abstractNumId w:val="3"/>
  </w:num>
  <w:num w:numId="23" w16cid:durableId="1144859148">
    <w:abstractNumId w:val="2"/>
  </w:num>
  <w:num w:numId="24" w16cid:durableId="9333491">
    <w:abstractNumId w:val="1"/>
  </w:num>
  <w:num w:numId="25" w16cid:durableId="1849518162">
    <w:abstractNumId w:val="0"/>
  </w:num>
  <w:num w:numId="26" w16cid:durableId="1079520685">
    <w:abstractNumId w:val="30"/>
  </w:num>
  <w:num w:numId="27" w16cid:durableId="182282801">
    <w:abstractNumId w:val="23"/>
  </w:num>
  <w:num w:numId="28" w16cid:durableId="386033959">
    <w:abstractNumId w:val="20"/>
  </w:num>
  <w:num w:numId="29" w16cid:durableId="1060399769">
    <w:abstractNumId w:val="25"/>
  </w:num>
  <w:num w:numId="30" w16cid:durableId="1980650721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312413912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49587657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694502236">
    <w:abstractNumId w:val="29"/>
  </w:num>
  <w:num w:numId="34" w16cid:durableId="65499804">
    <w:abstractNumId w:val="31"/>
  </w:num>
  <w:num w:numId="35" w16cid:durableId="1921016903">
    <w:abstractNumId w:val="32"/>
  </w:num>
  <w:num w:numId="36" w16cid:durableId="534080407">
    <w:abstractNumId w:val="26"/>
  </w:num>
  <w:num w:numId="37" w16cid:durableId="1605528779">
    <w:abstractNumId w:val="33"/>
  </w:num>
  <w:num w:numId="38" w16cid:durableId="9015948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IuSeZnAa1eGcZyoUEi1NTPhIgBCQEjwK88w94lyhLqOLNCYm1geP6I2hNp/f7KFf6ieXkycSmlBSd7Eyg04KCg==" w:salt="ljOQuJEDJyYo0Ydd5xBBI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EA9"/>
    <w:rsid w:val="00015B85"/>
    <w:rsid w:val="00017B56"/>
    <w:rsid w:val="000239F5"/>
    <w:rsid w:val="0002622D"/>
    <w:rsid w:val="00041305"/>
    <w:rsid w:val="000414A1"/>
    <w:rsid w:val="001335FE"/>
    <w:rsid w:val="0014355A"/>
    <w:rsid w:val="00145EF1"/>
    <w:rsid w:val="00155FD6"/>
    <w:rsid w:val="001563F4"/>
    <w:rsid w:val="00166528"/>
    <w:rsid w:val="001903DE"/>
    <w:rsid w:val="001C087A"/>
    <w:rsid w:val="001C55B2"/>
    <w:rsid w:val="001D6671"/>
    <w:rsid w:val="001F0432"/>
    <w:rsid w:val="001F0DDD"/>
    <w:rsid w:val="00205ABC"/>
    <w:rsid w:val="00253282"/>
    <w:rsid w:val="00257295"/>
    <w:rsid w:val="00274E87"/>
    <w:rsid w:val="00291D61"/>
    <w:rsid w:val="00295F89"/>
    <w:rsid w:val="002F195E"/>
    <w:rsid w:val="00313F06"/>
    <w:rsid w:val="003278F0"/>
    <w:rsid w:val="0034105E"/>
    <w:rsid w:val="003426BF"/>
    <w:rsid w:val="00343B85"/>
    <w:rsid w:val="00385775"/>
    <w:rsid w:val="00386BF8"/>
    <w:rsid w:val="0039111E"/>
    <w:rsid w:val="003B5AB9"/>
    <w:rsid w:val="003D788F"/>
    <w:rsid w:val="00415DAA"/>
    <w:rsid w:val="00421258"/>
    <w:rsid w:val="00433C26"/>
    <w:rsid w:val="00436335"/>
    <w:rsid w:val="00441FDE"/>
    <w:rsid w:val="004547A9"/>
    <w:rsid w:val="004626BD"/>
    <w:rsid w:val="004A2744"/>
    <w:rsid w:val="004F2472"/>
    <w:rsid w:val="005205F4"/>
    <w:rsid w:val="00543FCE"/>
    <w:rsid w:val="005620D0"/>
    <w:rsid w:val="00577D2A"/>
    <w:rsid w:val="005945F6"/>
    <w:rsid w:val="005959BE"/>
    <w:rsid w:val="005A4CBF"/>
    <w:rsid w:val="005B0561"/>
    <w:rsid w:val="005C2F1A"/>
    <w:rsid w:val="005C34D2"/>
    <w:rsid w:val="005C692B"/>
    <w:rsid w:val="005E267B"/>
    <w:rsid w:val="006039EF"/>
    <w:rsid w:val="00696088"/>
    <w:rsid w:val="006B1E1C"/>
    <w:rsid w:val="006B3D65"/>
    <w:rsid w:val="006B6118"/>
    <w:rsid w:val="006C09EF"/>
    <w:rsid w:val="006C3CE7"/>
    <w:rsid w:val="006C5431"/>
    <w:rsid w:val="006D3C47"/>
    <w:rsid w:val="006F65D7"/>
    <w:rsid w:val="00714F9E"/>
    <w:rsid w:val="007430C5"/>
    <w:rsid w:val="0075170B"/>
    <w:rsid w:val="007537EB"/>
    <w:rsid w:val="007772D5"/>
    <w:rsid w:val="008006AD"/>
    <w:rsid w:val="008220D5"/>
    <w:rsid w:val="00830329"/>
    <w:rsid w:val="00833D8E"/>
    <w:rsid w:val="00840AFF"/>
    <w:rsid w:val="00841903"/>
    <w:rsid w:val="0086343F"/>
    <w:rsid w:val="00874485"/>
    <w:rsid w:val="00896E86"/>
    <w:rsid w:val="008D2570"/>
    <w:rsid w:val="008E2EB8"/>
    <w:rsid w:val="008E3D96"/>
    <w:rsid w:val="008F7C1E"/>
    <w:rsid w:val="009173CC"/>
    <w:rsid w:val="00925D53"/>
    <w:rsid w:val="00925E89"/>
    <w:rsid w:val="00933F1C"/>
    <w:rsid w:val="00941D1F"/>
    <w:rsid w:val="00950859"/>
    <w:rsid w:val="0095445D"/>
    <w:rsid w:val="00955DBE"/>
    <w:rsid w:val="00960DF4"/>
    <w:rsid w:val="00966862"/>
    <w:rsid w:val="009A13BF"/>
    <w:rsid w:val="009E45D5"/>
    <w:rsid w:val="009F2A40"/>
    <w:rsid w:val="00A07418"/>
    <w:rsid w:val="00A11F19"/>
    <w:rsid w:val="00A14DE0"/>
    <w:rsid w:val="00A207CE"/>
    <w:rsid w:val="00A27697"/>
    <w:rsid w:val="00A45B94"/>
    <w:rsid w:val="00A77B3E"/>
    <w:rsid w:val="00AA2E9F"/>
    <w:rsid w:val="00AB5734"/>
    <w:rsid w:val="00AC6598"/>
    <w:rsid w:val="00AD7849"/>
    <w:rsid w:val="00AF437B"/>
    <w:rsid w:val="00B04026"/>
    <w:rsid w:val="00B16241"/>
    <w:rsid w:val="00B16265"/>
    <w:rsid w:val="00B43004"/>
    <w:rsid w:val="00B74FBE"/>
    <w:rsid w:val="00BC1D56"/>
    <w:rsid w:val="00BE33CE"/>
    <w:rsid w:val="00C172F4"/>
    <w:rsid w:val="00C936F2"/>
    <w:rsid w:val="00CA175C"/>
    <w:rsid w:val="00CA67BF"/>
    <w:rsid w:val="00CD21C8"/>
    <w:rsid w:val="00CF16F9"/>
    <w:rsid w:val="00D144BE"/>
    <w:rsid w:val="00D15333"/>
    <w:rsid w:val="00D20DA9"/>
    <w:rsid w:val="00D305AC"/>
    <w:rsid w:val="00D34A57"/>
    <w:rsid w:val="00D55E65"/>
    <w:rsid w:val="00D70E27"/>
    <w:rsid w:val="00D80EAC"/>
    <w:rsid w:val="00DA27D3"/>
    <w:rsid w:val="00DB5EA9"/>
    <w:rsid w:val="00DC3238"/>
    <w:rsid w:val="00E15F6B"/>
    <w:rsid w:val="00E52F47"/>
    <w:rsid w:val="00E63EF6"/>
    <w:rsid w:val="00E87304"/>
    <w:rsid w:val="00EC175E"/>
    <w:rsid w:val="00EC4E1C"/>
    <w:rsid w:val="00ED1A40"/>
    <w:rsid w:val="00EE0752"/>
    <w:rsid w:val="00F00A07"/>
    <w:rsid w:val="00F01D3B"/>
    <w:rsid w:val="00F43E46"/>
    <w:rsid w:val="00F93D08"/>
    <w:rsid w:val="00F96F1B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DC3A1E"/>
  <w15:docId w15:val="{B778352A-28B6-4DC9-83E1-1823124D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B5EA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903DE"/>
    <w:pPr>
      <w:keepNext/>
      <w:spacing w:line="240" w:lineRule="auto"/>
      <w:outlineLvl w:val="2"/>
    </w:pPr>
    <w:rPr>
      <w:bCs/>
      <w:caps/>
      <w:color w:val="365F91" w:themeColor="accent1" w:themeShade="BF"/>
      <w:sz w:val="24"/>
      <w:szCs w:val="24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ist (1st level),Body of text - Bullet point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903DE"/>
    <w:rPr>
      <w:rFonts w:ascii="Arial" w:eastAsia="Arial" w:hAnsi="Arial" w:cs="Arial"/>
      <w:bCs/>
      <w:caps/>
      <w:color w:val="365F91" w:themeColor="accent1" w:themeShade="BF"/>
      <w:sz w:val="24"/>
      <w:szCs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DB5EA9"/>
    <w:rPr>
      <w:color w:val="auto"/>
    </w:rPr>
  </w:style>
  <w:style w:type="paragraph" w:customStyle="1" w:styleId="StyleHeading2BodyLeft0cmHanging15cmBottomSi">
    <w:name w:val="Style Heading 2 + +Body Left:  0 cm Hanging:  1.5 cm Bottom: (Si..."/>
    <w:basedOn w:val="Heading2"/>
    <w:rsid w:val="001D6671"/>
    <w:pPr>
      <w:ind w:left="851" w:hanging="851"/>
    </w:pPr>
    <w:rPr>
      <w:rFonts w:cs="Times New Roman"/>
      <w:caps w:val="0"/>
      <w:sz w:val="28"/>
      <w:szCs w:val="20"/>
    </w:rPr>
  </w:style>
  <w:style w:type="paragraph" w:styleId="Header">
    <w:name w:val="header"/>
    <w:basedOn w:val="Normal"/>
    <w:link w:val="HeaderChar"/>
    <w:locked/>
    <w:rsid w:val="0095445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5445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5445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5445D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0239F5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0239F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0239F5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023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39F5"/>
    <w:rPr>
      <w:rFonts w:ascii="Arial" w:eastAsia="Arial" w:hAnsi="Arial" w:cs="Arial"/>
      <w:b/>
      <w:bCs/>
      <w:color w:val="000000"/>
      <w:lang w:val="en-AU"/>
    </w:rPr>
  </w:style>
  <w:style w:type="character" w:customStyle="1" w:styleId="ListParagraphChar">
    <w:name w:val="List Paragraph Char"/>
    <w:aliases w:val="List (1st level) Char,Body of text - Bullet point Char"/>
    <w:basedOn w:val="DefaultParagraphFont"/>
    <w:link w:val="ListParagraph"/>
    <w:uiPriority w:val="34"/>
    <w:rsid w:val="00EC175E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786C35-28F2-4BF2-8EAC-D158D76CEC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D4A6D7-BE38-4DD4-ACF7-5F67A7E2E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66A1DD-11A2-4282-8CC4-CD0FBFAAAA19}">
  <ds:schemaRefs>
    <ds:schemaRef ds:uri="http://schemas.microsoft.com/office/infopath/2007/PartnerControls"/>
    <ds:schemaRef ds:uri="http://purl.org/dc/dcmitype/"/>
    <ds:schemaRef ds:uri="http://www.w3.org/XML/1998/namespace"/>
    <ds:schemaRef ds:uri="a5091d4f-8901-46df-85f4-029614b39d2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52985c86-f8c2-4ffb-9ed4-056f10e7bf99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CDC3ACD-59EB-4A11-B041-65FD0874B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321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25</cp:revision>
  <cp:lastPrinted>2014-10-03T06:21:00Z</cp:lastPrinted>
  <dcterms:created xsi:type="dcterms:W3CDTF">2018-07-31T00:03:00Z</dcterms:created>
  <dcterms:modified xsi:type="dcterms:W3CDTF">2024-04-04T02:17:00Z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15800</vt:r8>
  </property>
  <property fmtid="{D5CDD505-2E9C-101B-9397-08002B2CF9AE}" pid="4" name="MediaServiceImageTags">
    <vt:lpwstr/>
  </property>
</Properties>
</file>